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微软雅黑" w:hAnsi="微软雅黑" w:eastAsia="微软雅黑" w:cs="微软雅黑"/>
          <w:b/>
          <w:bCs/>
          <w:color w:val="auto"/>
          <w:sz w:val="40"/>
          <w:szCs w:val="40"/>
          <w:lang w:val="en-US" w:eastAsia="zh-CN"/>
        </w:rPr>
      </w:pPr>
      <w:r>
        <w:rPr>
          <w:rFonts w:hint="eastAsia" w:ascii="微软雅黑" w:hAnsi="微软雅黑" w:eastAsia="微软雅黑" w:cs="微软雅黑"/>
          <w:b/>
          <w:bCs/>
          <w:color w:val="auto"/>
          <w:sz w:val="40"/>
          <w:szCs w:val="40"/>
          <w:lang w:val="en-US" w:eastAsia="zh-CN"/>
        </w:rPr>
        <w:t>试用期劳动合同</w:t>
      </w:r>
      <w:bookmarkStart w:id="0" w:name="_GoBack"/>
      <w:bookmarkEnd w:id="0"/>
    </w:p>
    <w:p>
      <w:pPr>
        <w:spacing w:line="440" w:lineRule="exact"/>
        <w:jc w:val="center"/>
        <w:rPr>
          <w:rFonts w:hint="eastAsia" w:ascii="微软雅黑" w:hAnsi="微软雅黑" w:eastAsia="微软雅黑" w:cs="微软雅黑"/>
          <w:b/>
          <w:bCs/>
          <w:color w:val="auto"/>
          <w:sz w:val="40"/>
          <w:szCs w:val="40"/>
          <w:lang w:val="en-US" w:eastAsia="zh-CN"/>
        </w:rPr>
      </w:pP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甲方：</w:t>
      </w:r>
      <w:r>
        <w:rPr>
          <w:rFonts w:hint="eastAsia" w:ascii="微软雅黑" w:hAnsi="微软雅黑" w:eastAsia="微软雅黑" w:cs="微软雅黑"/>
          <w:b/>
          <w:sz w:val="22"/>
          <w:szCs w:val="22"/>
          <w:u w:val="single"/>
        </w:rPr>
        <w:t>　　　　　　　　</w:t>
      </w:r>
      <w:r>
        <w:rPr>
          <w:rFonts w:hint="eastAsia" w:ascii="微软雅黑" w:hAnsi="微软雅黑" w:eastAsia="微软雅黑" w:cs="微软雅黑"/>
          <w:b/>
          <w:sz w:val="22"/>
          <w:szCs w:val="22"/>
          <w:u w:val="single"/>
          <w:lang w:val="en-US" w:eastAsia="zh-CN"/>
        </w:rPr>
        <w:t xml:space="preserve">                                                                 </w:t>
      </w:r>
      <w:r>
        <w:rPr>
          <w:rFonts w:hint="eastAsia" w:ascii="微软雅黑" w:hAnsi="微软雅黑" w:eastAsia="微软雅黑" w:cs="微软雅黑"/>
          <w:b/>
          <w:sz w:val="22"/>
          <w:szCs w:val="22"/>
          <w:u w:val="single"/>
        </w:rPr>
        <w:t>　　</w:t>
      </w:r>
      <w:r>
        <w:rPr>
          <w:rFonts w:hint="eastAsia" w:ascii="微软雅黑" w:hAnsi="微软雅黑" w:eastAsia="微软雅黑" w:cs="微软雅黑"/>
          <w:b/>
          <w:sz w:val="22"/>
          <w:szCs w:val="22"/>
        </w:rPr>
        <w:t xml:space="preserve"> </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身份证号：</w:t>
      </w:r>
      <w:r>
        <w:rPr>
          <w:rFonts w:hint="eastAsia" w:ascii="微软雅黑" w:hAnsi="微软雅黑" w:eastAsia="微软雅黑" w:cs="微软雅黑"/>
          <w:b/>
          <w:sz w:val="22"/>
          <w:szCs w:val="22"/>
          <w:u w:val="single"/>
        </w:rPr>
        <w:t>　　　　　　</w:t>
      </w:r>
      <w:r>
        <w:rPr>
          <w:rFonts w:hint="eastAsia" w:ascii="微软雅黑" w:hAnsi="微软雅黑" w:eastAsia="微软雅黑" w:cs="微软雅黑"/>
          <w:b/>
          <w:sz w:val="22"/>
          <w:szCs w:val="22"/>
          <w:u w:val="single"/>
          <w:lang w:val="en-US" w:eastAsia="zh-CN"/>
        </w:rPr>
        <w:t xml:space="preserve">                                            </w:t>
      </w:r>
      <w:r>
        <w:rPr>
          <w:rFonts w:hint="eastAsia" w:ascii="微软雅黑" w:hAnsi="微软雅黑" w:eastAsia="微软雅黑" w:cs="微软雅黑"/>
          <w:b/>
          <w:sz w:val="22"/>
          <w:szCs w:val="22"/>
          <w:u w:val="single"/>
        </w:rPr>
        <w:t xml:space="preserve">　　　　　　　           </w:t>
      </w:r>
      <w:r>
        <w:rPr>
          <w:rFonts w:hint="eastAsia" w:ascii="微软雅黑" w:hAnsi="微软雅黑" w:eastAsia="微软雅黑" w:cs="微软雅黑"/>
          <w:b/>
          <w:sz w:val="22"/>
          <w:szCs w:val="22"/>
        </w:rPr>
        <w:t xml:space="preserve"> </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lang w:val="en-US" w:eastAsia="zh-CN"/>
        </w:rPr>
        <w:t>联系方式</w:t>
      </w:r>
      <w:r>
        <w:rPr>
          <w:rFonts w:hint="eastAsia" w:ascii="微软雅黑" w:hAnsi="微软雅黑" w:eastAsia="微软雅黑" w:cs="微软雅黑"/>
          <w:b/>
          <w:sz w:val="22"/>
          <w:szCs w:val="22"/>
        </w:rPr>
        <w:t>：</w:t>
      </w:r>
      <w:r>
        <w:rPr>
          <w:rFonts w:hint="eastAsia" w:ascii="微软雅黑" w:hAnsi="微软雅黑" w:eastAsia="微软雅黑" w:cs="微软雅黑"/>
          <w:b/>
          <w:sz w:val="22"/>
          <w:szCs w:val="22"/>
          <w:u w:val="single"/>
        </w:rPr>
        <w:t xml:space="preserve">　　        </w:t>
      </w:r>
      <w:r>
        <w:rPr>
          <w:rFonts w:hint="eastAsia" w:ascii="微软雅黑" w:hAnsi="微软雅黑" w:eastAsia="微软雅黑" w:cs="微软雅黑"/>
          <w:b/>
          <w:sz w:val="22"/>
          <w:szCs w:val="22"/>
          <w:u w:val="single"/>
          <w:lang w:val="en-US" w:eastAsia="zh-CN"/>
        </w:rPr>
        <w:t xml:space="preserve">                                                                </w:t>
      </w:r>
      <w:r>
        <w:rPr>
          <w:rFonts w:hint="eastAsia" w:ascii="微软雅黑" w:hAnsi="微软雅黑" w:eastAsia="微软雅黑" w:cs="微软雅黑"/>
          <w:b/>
          <w:sz w:val="22"/>
          <w:szCs w:val="22"/>
          <w:u w:val="single"/>
        </w:rPr>
        <w:t xml:space="preserve">     </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lang w:val="en-US" w:eastAsia="zh-CN"/>
        </w:rPr>
        <w:t>联系</w:t>
      </w:r>
      <w:r>
        <w:rPr>
          <w:rFonts w:hint="eastAsia" w:ascii="微软雅黑" w:hAnsi="微软雅黑" w:eastAsia="微软雅黑" w:cs="微软雅黑"/>
          <w:b/>
          <w:sz w:val="22"/>
          <w:szCs w:val="22"/>
        </w:rPr>
        <w:t>住址：</w:t>
      </w:r>
      <w:r>
        <w:rPr>
          <w:rFonts w:hint="eastAsia" w:ascii="微软雅黑" w:hAnsi="微软雅黑" w:eastAsia="微软雅黑" w:cs="微软雅黑"/>
          <w:b/>
          <w:sz w:val="22"/>
          <w:szCs w:val="22"/>
          <w:u w:val="single"/>
        </w:rPr>
        <w:t xml:space="preserve">　　　　    </w:t>
      </w:r>
      <w:r>
        <w:rPr>
          <w:rFonts w:hint="eastAsia" w:ascii="微软雅黑" w:hAnsi="微软雅黑" w:eastAsia="微软雅黑" w:cs="微软雅黑"/>
          <w:b/>
          <w:sz w:val="22"/>
          <w:szCs w:val="22"/>
          <w:u w:val="single"/>
          <w:lang w:val="en-US" w:eastAsia="zh-CN"/>
        </w:rPr>
        <w:t xml:space="preserve">                                           </w:t>
      </w:r>
      <w:r>
        <w:rPr>
          <w:rFonts w:hint="eastAsia" w:ascii="微软雅黑" w:hAnsi="微软雅黑" w:eastAsia="微软雅黑" w:cs="微软雅黑"/>
          <w:b/>
          <w:sz w:val="22"/>
          <w:szCs w:val="22"/>
          <w:u w:val="single"/>
        </w:rPr>
        <w:t xml:space="preserve">                          </w:t>
      </w:r>
      <w:r>
        <w:rPr>
          <w:rFonts w:hint="eastAsia" w:ascii="微软雅黑" w:hAnsi="微软雅黑" w:eastAsia="微软雅黑" w:cs="微软雅黑"/>
          <w:b/>
          <w:sz w:val="22"/>
          <w:szCs w:val="22"/>
        </w:rPr>
        <w:t xml:space="preserve"> </w:t>
      </w:r>
    </w:p>
    <w:p>
      <w:pPr>
        <w:spacing w:line="440" w:lineRule="exact"/>
        <w:rPr>
          <w:rFonts w:hint="eastAsia" w:ascii="微软雅黑" w:hAnsi="微软雅黑" w:eastAsia="微软雅黑" w:cs="微软雅黑"/>
          <w:b/>
          <w:sz w:val="22"/>
          <w:szCs w:val="22"/>
          <w:u w:val="single"/>
        </w:rPr>
      </w:pPr>
      <w:r>
        <w:rPr>
          <w:rFonts w:hint="eastAsia" w:ascii="微软雅黑" w:hAnsi="微软雅黑" w:eastAsia="微软雅黑" w:cs="微软雅黑"/>
          <w:b/>
          <w:sz w:val="22"/>
          <w:szCs w:val="22"/>
        </w:rPr>
        <w:t>乙方：</w:t>
      </w:r>
      <w:r>
        <w:rPr>
          <w:rFonts w:hint="eastAsia" w:ascii="微软雅黑" w:hAnsi="微软雅黑" w:eastAsia="微软雅黑" w:cs="微软雅黑"/>
          <w:b/>
          <w:sz w:val="22"/>
          <w:szCs w:val="22"/>
          <w:u w:val="single"/>
        </w:rPr>
        <w:t xml:space="preserve">           </w:t>
      </w:r>
      <w:r>
        <w:rPr>
          <w:rFonts w:hint="eastAsia" w:ascii="微软雅黑" w:hAnsi="微软雅黑" w:eastAsia="微软雅黑" w:cs="微软雅黑"/>
          <w:b/>
          <w:sz w:val="22"/>
          <w:szCs w:val="22"/>
          <w:u w:val="single"/>
          <w:lang w:val="en-US" w:eastAsia="zh-CN"/>
        </w:rPr>
        <w:t xml:space="preserve">                                                                </w:t>
      </w:r>
      <w:r>
        <w:rPr>
          <w:rFonts w:hint="eastAsia" w:ascii="微软雅黑" w:hAnsi="微软雅黑" w:eastAsia="微软雅黑" w:cs="微软雅黑"/>
          <w:b/>
          <w:sz w:val="22"/>
          <w:szCs w:val="22"/>
          <w:u w:val="single"/>
        </w:rPr>
        <w:t xml:space="preserve">          </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lang w:val="en-US" w:eastAsia="zh-CN"/>
        </w:rPr>
        <w:t>公司法人代表：</w:t>
      </w:r>
      <w:r>
        <w:rPr>
          <w:rFonts w:hint="eastAsia" w:ascii="微软雅黑" w:hAnsi="微软雅黑" w:eastAsia="微软雅黑" w:cs="微软雅黑"/>
          <w:b/>
          <w:sz w:val="22"/>
          <w:szCs w:val="22"/>
          <w:u w:val="single"/>
          <w:lang w:val="en-US" w:eastAsia="zh-CN"/>
        </w:rPr>
        <w:t xml:space="preserve">                                                                             </w:t>
      </w:r>
      <w:r>
        <w:rPr>
          <w:rFonts w:hint="eastAsia" w:ascii="微软雅黑" w:hAnsi="微软雅黑" w:eastAsia="微软雅黑" w:cs="微软雅黑"/>
          <w:b/>
          <w:sz w:val="22"/>
          <w:szCs w:val="22"/>
        </w:rPr>
        <w:t xml:space="preserve">　   </w:t>
      </w:r>
    </w:p>
    <w:p>
      <w:pPr>
        <w:spacing w:line="440" w:lineRule="exact"/>
        <w:rPr>
          <w:rFonts w:hint="eastAsia" w:ascii="微软雅黑" w:hAnsi="微软雅黑" w:eastAsia="微软雅黑" w:cs="微软雅黑"/>
          <w:b/>
          <w:sz w:val="22"/>
          <w:szCs w:val="22"/>
          <w:u w:val="single"/>
        </w:rPr>
      </w:pPr>
      <w:r>
        <w:rPr>
          <w:rFonts w:hint="eastAsia" w:ascii="微软雅黑" w:hAnsi="微软雅黑" w:eastAsia="微软雅黑" w:cs="微软雅黑"/>
          <w:b/>
          <w:sz w:val="22"/>
          <w:szCs w:val="22"/>
        </w:rPr>
        <w:t>固定电话：</w:t>
      </w:r>
      <w:r>
        <w:rPr>
          <w:rFonts w:hint="eastAsia" w:ascii="微软雅黑" w:hAnsi="微软雅黑" w:eastAsia="微软雅黑" w:cs="微软雅黑"/>
          <w:b/>
          <w:sz w:val="22"/>
          <w:szCs w:val="22"/>
          <w:u w:val="single"/>
        </w:rPr>
        <w:t xml:space="preserve">      </w:t>
      </w:r>
      <w:r>
        <w:rPr>
          <w:rFonts w:hint="eastAsia" w:ascii="微软雅黑" w:hAnsi="微软雅黑" w:eastAsia="微软雅黑" w:cs="微软雅黑"/>
          <w:b/>
          <w:sz w:val="22"/>
          <w:szCs w:val="22"/>
          <w:u w:val="single"/>
          <w:lang w:val="en-US" w:eastAsia="zh-CN"/>
        </w:rPr>
        <w:t xml:space="preserve">                                                                </w:t>
      </w:r>
      <w:r>
        <w:rPr>
          <w:rFonts w:hint="eastAsia" w:ascii="微软雅黑" w:hAnsi="微软雅黑" w:eastAsia="微软雅黑" w:cs="微软雅黑"/>
          <w:b/>
          <w:sz w:val="22"/>
          <w:szCs w:val="22"/>
          <w:u w:val="single"/>
        </w:rPr>
        <w:t xml:space="preserve">           </w:t>
      </w:r>
    </w:p>
    <w:p>
      <w:pPr>
        <w:spacing w:line="440" w:lineRule="exact"/>
        <w:rPr>
          <w:rFonts w:hint="default" w:ascii="微软雅黑" w:hAnsi="微软雅黑" w:eastAsia="微软雅黑" w:cs="微软雅黑"/>
          <w:b/>
          <w:sz w:val="22"/>
          <w:szCs w:val="22"/>
          <w:u w:val="none"/>
          <w:lang w:val="en-US" w:eastAsia="zh-CN"/>
        </w:rPr>
      </w:pPr>
      <w:r>
        <w:rPr>
          <w:rFonts w:hint="eastAsia" w:ascii="微软雅黑" w:hAnsi="微软雅黑" w:eastAsia="微软雅黑" w:cs="微软雅黑"/>
          <w:b/>
          <w:sz w:val="22"/>
          <w:szCs w:val="22"/>
          <w:u w:val="none"/>
          <w:lang w:val="en-US" w:eastAsia="zh-CN"/>
        </w:rPr>
        <w:t>公司地址:</w:t>
      </w:r>
      <w:r>
        <w:rPr>
          <w:rFonts w:hint="eastAsia" w:ascii="微软雅黑" w:hAnsi="微软雅黑" w:eastAsia="微软雅黑" w:cs="微软雅黑"/>
          <w:b/>
          <w:sz w:val="22"/>
          <w:szCs w:val="22"/>
          <w:u w:val="single"/>
          <w:lang w:val="en-US" w:eastAsia="zh-CN"/>
        </w:rPr>
        <w:t xml:space="preserve">                                                                                  </w:t>
      </w:r>
      <w:r>
        <w:rPr>
          <w:rFonts w:hint="eastAsia" w:ascii="微软雅黑" w:hAnsi="微软雅黑" w:eastAsia="微软雅黑" w:cs="微软雅黑"/>
          <w:b/>
          <w:sz w:val="22"/>
          <w:szCs w:val="22"/>
          <w:u w:val="none"/>
          <w:lang w:val="en-US" w:eastAsia="zh-CN"/>
        </w:rPr>
        <w:t xml:space="preserve"> </w:t>
      </w:r>
    </w:p>
    <w:p>
      <w:pPr>
        <w:spacing w:line="440" w:lineRule="exact"/>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根据国家和</w:t>
      </w:r>
      <w:r>
        <w:rPr>
          <w:rFonts w:hint="eastAsia" w:ascii="微软雅黑" w:hAnsi="微软雅黑" w:eastAsia="微软雅黑" w:cs="微软雅黑"/>
          <w:sz w:val="22"/>
          <w:szCs w:val="22"/>
          <w:lang w:eastAsia="zh-CN"/>
        </w:rPr>
        <w:t>xx</w:t>
      </w:r>
      <w:r>
        <w:rPr>
          <w:rFonts w:hint="eastAsia" w:ascii="微软雅黑" w:hAnsi="微软雅黑" w:eastAsia="微软雅黑" w:cs="微软雅黑"/>
          <w:sz w:val="22"/>
          <w:szCs w:val="22"/>
        </w:rPr>
        <w:t>本地劳动管理规定和本公司员工聘用办法，按照乙方关于公司新进各类人员均需试用的精神，双方在平等、自愿的基础上，经协商一致同意签订本试用合同。</w:t>
      </w:r>
    </w:p>
    <w:p>
      <w:p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b/>
          <w:sz w:val="22"/>
          <w:szCs w:val="22"/>
        </w:rPr>
        <w:t>一、聘用岗位</w:t>
      </w:r>
      <w:r>
        <w:rPr>
          <w:rFonts w:hint="eastAsia" w:ascii="微软雅黑" w:hAnsi="微软雅黑" w:eastAsia="微软雅黑" w:cs="微软雅黑"/>
          <w:sz w:val="22"/>
          <w:szCs w:val="22"/>
        </w:rPr>
        <w:t>：</w:t>
      </w:r>
    </w:p>
    <w:p>
      <w:pPr>
        <w:spacing w:line="440" w:lineRule="exact"/>
        <w:ind w:firstLine="435"/>
        <w:rPr>
          <w:rFonts w:hint="eastAsia" w:ascii="微软雅黑" w:hAnsi="微软雅黑" w:eastAsia="微软雅黑" w:cs="微软雅黑"/>
          <w:sz w:val="22"/>
          <w:szCs w:val="22"/>
        </w:rPr>
      </w:pPr>
      <w:r>
        <w:rPr>
          <w:rFonts w:hint="eastAsia" w:ascii="微软雅黑" w:hAnsi="微软雅黑" w:eastAsia="微软雅黑" w:cs="微软雅黑"/>
          <w:sz w:val="22"/>
          <w:szCs w:val="22"/>
        </w:rPr>
        <w:t>根据乙方的工作安排，聘用甲方在________________工作岗位。在试用期间，根据工作需要和甲方能力，乙方有权对甲方的工作岗位进行调整。</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二、试用期限：</w:t>
      </w:r>
    </w:p>
    <w:p>
      <w:pPr>
        <w:spacing w:line="440" w:lineRule="exact"/>
        <w:ind w:firstLine="435"/>
        <w:rPr>
          <w:rFonts w:hint="eastAsia" w:ascii="微软雅黑" w:hAnsi="微软雅黑" w:eastAsia="微软雅黑" w:cs="微软雅黑"/>
          <w:sz w:val="22"/>
          <w:szCs w:val="22"/>
        </w:rPr>
      </w:pPr>
      <w:r>
        <w:rPr>
          <w:rFonts w:hint="eastAsia" w:ascii="微软雅黑" w:hAnsi="微软雅黑" w:eastAsia="微软雅黑" w:cs="微软雅黑"/>
          <w:sz w:val="22"/>
          <w:szCs w:val="22"/>
        </w:rPr>
        <w:t>试用期为_____个月，即自____________年_____月_____日至____________年_____月_____日。若到期尚未获得转正批准或未签订正式劳动合同，则试用期限顺延。</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三、劳动报酬：</w:t>
      </w:r>
    </w:p>
    <w:p>
      <w:pPr>
        <w:spacing w:line="440" w:lineRule="exact"/>
        <w:ind w:firstLine="440" w:firstLineChars="200"/>
        <w:rPr>
          <w:rFonts w:hint="eastAsia" w:ascii="微软雅黑" w:hAnsi="微软雅黑" w:eastAsia="微软雅黑" w:cs="微软雅黑"/>
          <w:sz w:val="22"/>
          <w:szCs w:val="22"/>
        </w:rPr>
      </w:pPr>
      <w:r>
        <w:rPr>
          <w:rFonts w:hint="eastAsia" w:ascii="微软雅黑" w:hAnsi="微软雅黑" w:eastAsia="微软雅黑" w:cs="微软雅黑"/>
          <w:sz w:val="22"/>
          <w:szCs w:val="22"/>
        </w:rPr>
        <w:t>试用岗位根据双方事先之约定，甲方在试用期间基本工资为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元（RMB)/月，其中绩效工资为</w:t>
      </w:r>
      <w:r>
        <w:rPr>
          <w:rFonts w:hint="eastAsia" w:ascii="微软雅黑" w:hAnsi="微软雅黑" w:eastAsia="微软雅黑" w:cs="微软雅黑"/>
          <w:sz w:val="22"/>
          <w:szCs w:val="22"/>
          <w:u w:val="single"/>
        </w:rPr>
        <w:t xml:space="preserve">  　　 　　</w:t>
      </w:r>
      <w:r>
        <w:rPr>
          <w:rFonts w:hint="eastAsia" w:ascii="微软雅黑" w:hAnsi="微软雅黑" w:eastAsia="微软雅黑" w:cs="微软雅黑"/>
          <w:sz w:val="22"/>
          <w:szCs w:val="22"/>
        </w:rPr>
        <w:t>元（RMB)/月，以上报酬包括所有补贴在内。试用期满后，并经考核合格，可根据平等协商的原则，签订正式劳动合同。</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四、甲方的基本权利和义务：</w:t>
      </w:r>
    </w:p>
    <w:p>
      <w:pPr>
        <w:spacing w:line="440" w:lineRule="exact"/>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1、甲方的权利。</w:t>
      </w:r>
    </w:p>
    <w:p>
      <w:pPr>
        <w:numPr>
          <w:ilvl w:val="0"/>
          <w:numId w:val="1"/>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享有国家法律法规赋予公民的一切权利； 甲方在试用期内，除基本工资外，可享受本公司的任何福利待遇。</w:t>
      </w:r>
    </w:p>
    <w:p>
      <w:pPr>
        <w:numPr>
          <w:ilvl w:val="0"/>
          <w:numId w:val="1"/>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对试用状况不满意，请求辞职的权利。 </w:t>
      </w:r>
      <w:r>
        <w:rPr>
          <w:rFonts w:hint="eastAsia" w:ascii="微软雅黑" w:hAnsi="微软雅黑" w:eastAsia="微软雅黑" w:cs="微软雅黑"/>
          <w:kern w:val="0"/>
          <w:sz w:val="22"/>
          <w:szCs w:val="22"/>
        </w:rPr>
        <w:t>试用期间如辞职，须提前15天通知乙方，双方协商终止试用合同。</w:t>
      </w:r>
    </w:p>
    <w:p>
      <w:pPr>
        <w:spacing w:line="440" w:lineRule="exact"/>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2、甲方的义务。</w:t>
      </w:r>
    </w:p>
    <w:p>
      <w:pPr>
        <w:numPr>
          <w:ilvl w:val="0"/>
          <w:numId w:val="2"/>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遵守国家法律法规、当地政府规定的公民义务； 遵守公司各项规章制度、员工手册、行为规范的义务； </w:t>
      </w:r>
    </w:p>
    <w:p>
      <w:pPr>
        <w:numPr>
          <w:ilvl w:val="0"/>
          <w:numId w:val="2"/>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维护公司的声誉、利益的义务；</w:t>
      </w:r>
    </w:p>
    <w:p>
      <w:pPr>
        <w:numPr>
          <w:ilvl w:val="0"/>
          <w:numId w:val="2"/>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对公司的一切有关信息进行保密，遵守相应的保密约定。在试用期内，因甲方泄露乙方商业秘密，给乙方造成经济损失；或因甲方的故意或重大过失行为给乙方造成经济损失的，乙方有权向甲方进行追偿。</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五、乙方的基本权利与义务：</w:t>
      </w:r>
    </w:p>
    <w:p>
      <w:pPr>
        <w:spacing w:line="440" w:lineRule="exact"/>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1、乙方的权利。</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有权要求甲方遵守国家法律和公司各项规章制度。 </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有权对甲方违法乱纪和违反公司规定的行为依据公司规定进行处罚。 </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对试用员工不能胜任工作或不符合录用条件的，有权提前解除本合同，工资按实际工作天数发放。</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在试用期内，凡是甲方请假均按实际天数扣除工资。</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在试用期间，甲方如严重违反劳动纪律或企业规章制度，乙方有权终止合同。甲方的行为给乙方造成损失的，由甲方赔偿，情节严重的追究法律责任；</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试用期间，甲方由于个人原因所发生的疾病以及伤残等意外事故，甲方自行负责。</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甲方在试用期内，考勤均由乙方按实际出勤状况和公司考勤制度执行。</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甲方每月工资由乙方自上班之日起的次月15日左右发放，若甲方工作不足一个月时，按月工资比例折合实际工作天数计算。若工资发放日恰逢周日或假日，乙方结合公司实际情况逐日顺延发放。</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甲方如在报到后工作时间不满一月主动提出辞职或者不能胜任工作被乙方解雇，乙方将扣除招聘、培训等费用后</w:t>
      </w:r>
      <w:r>
        <w:rPr>
          <w:rFonts w:hint="eastAsia" w:ascii="微软雅黑" w:hAnsi="微软雅黑" w:eastAsia="微软雅黑" w:cs="微软雅黑"/>
          <w:b w:val="0"/>
          <w:bCs w:val="0"/>
          <w:sz w:val="21"/>
          <w:szCs w:val="21"/>
        </w:rPr>
        <w:t>，按照1300元/月的标准发放报酬。</w:t>
      </w:r>
    </w:p>
    <w:p>
      <w:pPr>
        <w:numPr>
          <w:ilvl w:val="0"/>
          <w:numId w:val="3"/>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在试用期内，乙方如认为甲方不能胜任工作或发现甲方应聘材料弄虚作假，不符合录用条件的，可随时停止试用并予以解雇，工资按甲方实际考勤（或计件工资总额），依据公司制度及本合同相关内容（条款）结算。</w:t>
      </w:r>
    </w:p>
    <w:p>
      <w:pPr>
        <w:spacing w:line="440" w:lineRule="exact"/>
        <w:rPr>
          <w:rFonts w:hint="eastAsia" w:ascii="微软雅黑" w:hAnsi="微软雅黑" w:eastAsia="微软雅黑" w:cs="微软雅黑"/>
          <w:b/>
          <w:bCs/>
          <w:sz w:val="22"/>
          <w:szCs w:val="22"/>
        </w:rPr>
      </w:pPr>
      <w:r>
        <w:rPr>
          <w:rFonts w:hint="eastAsia" w:ascii="微软雅黑" w:hAnsi="微软雅黑" w:eastAsia="微软雅黑" w:cs="微软雅黑"/>
          <w:b/>
          <w:bCs/>
          <w:sz w:val="22"/>
          <w:szCs w:val="22"/>
        </w:rPr>
        <w:t>2、乙方的义务。</w:t>
      </w:r>
    </w:p>
    <w:p>
      <w:pPr>
        <w:numPr>
          <w:ilvl w:val="0"/>
          <w:numId w:val="4"/>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为甲方创造良好的工作环境和条件，按本合同支付给甲方薪金。 </w:t>
      </w:r>
    </w:p>
    <w:p>
      <w:pPr>
        <w:numPr>
          <w:ilvl w:val="0"/>
          <w:numId w:val="4"/>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kern w:val="0"/>
          <w:sz w:val="22"/>
          <w:szCs w:val="22"/>
        </w:rPr>
        <w:t>负责对甲方进行职业道德、业务技能及公司规章制度的教育和培训。</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六、甲方的其他权利、义务：</w:t>
      </w:r>
    </w:p>
    <w:p>
      <w:pPr>
        <w:numPr>
          <w:ilvl w:val="0"/>
          <w:numId w:val="5"/>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甲方有突出表现，可以要求乙方奖励； 具有参与公司民主管理、提出合理化建议的权利； </w:t>
      </w:r>
    </w:p>
    <w:p>
      <w:pPr>
        <w:numPr>
          <w:ilvl w:val="0"/>
          <w:numId w:val="5"/>
        </w:num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sz w:val="22"/>
          <w:szCs w:val="22"/>
        </w:rPr>
        <w:t xml:space="preserve">反对和投诉对甲方试用身份不公平的歧视的权利。 </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七、乙方的其他权利、义务：</w:t>
      </w:r>
    </w:p>
    <w:p>
      <w:pPr>
        <w:numPr>
          <w:ilvl w:val="0"/>
          <w:numId w:val="6"/>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试用期满，发现甲方不符合录用条件的，乙方有权不再签订正式劳动合同； </w:t>
      </w:r>
    </w:p>
    <w:p>
      <w:pPr>
        <w:numPr>
          <w:ilvl w:val="0"/>
          <w:numId w:val="6"/>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试用期满或试用期内工作突出并经考核合格者，将与公司签订正式劳动合同，考核不合格者，公司根据实际情况将予以解雇或延长试用期，但试用期最长不超过六个月。延长期内仍不合格者，公司应予以辞退处理。 </w:t>
      </w:r>
    </w:p>
    <w:p>
      <w:pPr>
        <w:numPr>
          <w:ilvl w:val="0"/>
          <w:numId w:val="6"/>
        </w:numPr>
        <w:spacing w:line="440" w:lineRule="exact"/>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sz w:val="22"/>
          <w:szCs w:val="22"/>
        </w:rPr>
        <w:t xml:space="preserve">试用期间乙方不为甲方办理各项保险手续。 </w:t>
      </w:r>
    </w:p>
    <w:p>
      <w:pPr>
        <w:numPr>
          <w:ilvl w:val="0"/>
          <w:numId w:val="6"/>
        </w:numPr>
        <w:spacing w:line="440" w:lineRule="exact"/>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sz w:val="22"/>
          <w:szCs w:val="22"/>
        </w:rPr>
        <w:t>试用期，甲方请病假达10天以上、事假等累计超过7天的，试用合同自行解除。</w:t>
      </w:r>
    </w:p>
    <w:p>
      <w:pPr>
        <w:numPr>
          <w:ilvl w:val="0"/>
          <w:numId w:val="6"/>
        </w:numPr>
        <w:spacing w:line="440" w:lineRule="exact"/>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sz w:val="22"/>
          <w:szCs w:val="22"/>
        </w:rPr>
        <w:t>甲方提出解除本合同时，须提前15天通知乙方，否则，将根据具体情况由乙方决定处理。</w:t>
      </w:r>
    </w:p>
    <w:p>
      <w:pPr>
        <w:numPr>
          <w:ilvl w:val="0"/>
          <w:numId w:val="6"/>
        </w:numPr>
        <w:spacing w:line="440" w:lineRule="exact"/>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sz w:val="22"/>
          <w:szCs w:val="22"/>
        </w:rPr>
        <w:t>甲方如在报到后实际工作日未满10天提出自离或辞职的，乙方将不发给甲方任何报酬。若给乙方造成损失，甲方还需赔偿乙方各项损失。</w:t>
      </w:r>
    </w:p>
    <w:p>
      <w:pPr>
        <w:numPr>
          <w:ilvl w:val="0"/>
          <w:numId w:val="6"/>
        </w:numPr>
        <w:spacing w:line="440" w:lineRule="exact"/>
        <w:rPr>
          <w:rFonts w:hint="eastAsia" w:ascii="微软雅黑" w:hAnsi="微软雅黑" w:eastAsia="微软雅黑" w:cs="微软雅黑"/>
          <w:sz w:val="22"/>
          <w:szCs w:val="22"/>
        </w:rPr>
      </w:pPr>
      <w:r>
        <w:rPr>
          <w:rFonts w:hint="eastAsia" w:ascii="微软雅黑" w:hAnsi="微软雅黑" w:eastAsia="微软雅黑" w:cs="微软雅黑"/>
          <w:b w:val="0"/>
          <w:bCs w:val="0"/>
          <w:color w:val="000000"/>
          <w:sz w:val="22"/>
          <w:szCs w:val="22"/>
        </w:rPr>
        <w:t>试用期满考核之后如合格者，将在第二个月内与公司签定正式聘用合同；不合格者，将延长试用期</w:t>
      </w:r>
      <w:r>
        <w:rPr>
          <w:rFonts w:hint="eastAsia" w:ascii="微软雅黑" w:hAnsi="微软雅黑" w:eastAsia="微软雅黑" w:cs="微软雅黑"/>
          <w:color w:val="000000"/>
          <w:sz w:val="22"/>
          <w:szCs w:val="22"/>
        </w:rPr>
        <w:t>或辞退。</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八、工作纪律要求：</w:t>
      </w:r>
    </w:p>
    <w:p>
      <w:pPr>
        <w:spacing w:line="440" w:lineRule="exact"/>
        <w:ind w:firstLine="479"/>
        <w:rPr>
          <w:rFonts w:hint="eastAsia" w:ascii="微软雅黑" w:hAnsi="微软雅黑" w:eastAsia="微软雅黑" w:cs="微软雅黑"/>
          <w:sz w:val="22"/>
          <w:szCs w:val="22"/>
        </w:rPr>
      </w:pPr>
      <w:r>
        <w:rPr>
          <w:rFonts w:hint="eastAsia" w:ascii="微软雅黑" w:hAnsi="微软雅黑" w:eastAsia="微软雅黑" w:cs="微软雅黑"/>
          <w:sz w:val="22"/>
          <w:szCs w:val="22"/>
        </w:rPr>
        <w:t>甲方自入职之日起，即当严格遵守乙方的各项规章制度、遵守工作纪律。服从乙方分配，并按时、保质、保量完成乙方安排的各项工作。</w:t>
      </w:r>
    </w:p>
    <w:p>
      <w:pPr>
        <w:spacing w:line="440" w:lineRule="exact"/>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九、补充说明：</w:t>
      </w:r>
    </w:p>
    <w:p>
      <w:pPr>
        <w:spacing w:line="440" w:lineRule="exact"/>
        <w:ind w:left="59" w:leftChars="28"/>
        <w:rPr>
          <w:rFonts w:hint="eastAsia" w:ascii="微软雅黑" w:hAnsi="微软雅黑" w:eastAsia="微软雅黑" w:cs="微软雅黑"/>
          <w:sz w:val="22"/>
          <w:szCs w:val="22"/>
        </w:rPr>
      </w:pPr>
      <w:r>
        <w:rPr>
          <w:rFonts w:hint="eastAsia" w:ascii="微软雅黑" w:hAnsi="微软雅黑" w:eastAsia="微软雅黑" w:cs="微软雅黑"/>
          <w:sz w:val="22"/>
          <w:szCs w:val="22"/>
        </w:rPr>
        <w:t xml:space="preserve">  本合同如有未尽事宜，双方友好协商处理。本合同一式两份，甲、乙各执一份，具同等效力，经双方签章生效。</w:t>
      </w:r>
    </w:p>
    <w:p>
      <w:pPr>
        <w:spacing w:line="440" w:lineRule="exact"/>
        <w:ind w:left="59" w:leftChars="28"/>
        <w:rPr>
          <w:rFonts w:hint="eastAsia" w:ascii="微软雅黑" w:hAnsi="微软雅黑" w:eastAsia="微软雅黑" w:cs="微软雅黑"/>
          <w:sz w:val="22"/>
          <w:szCs w:val="22"/>
        </w:rPr>
      </w:pPr>
    </w:p>
    <w:p>
      <w:pPr>
        <w:widowControl/>
        <w:spacing w:line="440" w:lineRule="exact"/>
        <w:jc w:val="left"/>
        <w:rPr>
          <w:rFonts w:hint="eastAsia" w:ascii="微软雅黑" w:hAnsi="微软雅黑" w:eastAsia="微软雅黑" w:cs="微软雅黑"/>
          <w:b/>
          <w:bCs/>
          <w:kern w:val="0"/>
          <w:sz w:val="22"/>
          <w:szCs w:val="22"/>
        </w:rPr>
      </w:pPr>
      <w:r>
        <w:rPr>
          <w:rFonts w:hint="eastAsia" w:ascii="微软雅黑" w:hAnsi="微软雅黑" w:eastAsia="微软雅黑" w:cs="微软雅黑"/>
          <w:b/>
          <w:bCs/>
          <w:kern w:val="0"/>
          <w:sz w:val="22"/>
          <w:szCs w:val="22"/>
        </w:rPr>
        <w:t xml:space="preserve">乙方或代表人签字：（盖章）______________         甲方：（签字）_____________ </w:t>
      </w:r>
    </w:p>
    <w:p>
      <w:pPr>
        <w:widowControl/>
        <w:spacing w:line="440" w:lineRule="exact"/>
        <w:jc w:val="left"/>
        <w:rPr>
          <w:rFonts w:hint="eastAsia" w:ascii="微软雅黑" w:hAnsi="微软雅黑" w:eastAsia="微软雅黑" w:cs="微软雅黑"/>
          <w:b/>
          <w:bCs/>
          <w:kern w:val="0"/>
          <w:sz w:val="22"/>
          <w:szCs w:val="22"/>
        </w:rPr>
      </w:pPr>
      <w:r>
        <w:rPr>
          <w:rFonts w:hint="eastAsia" w:ascii="微软雅黑" w:hAnsi="微软雅黑" w:eastAsia="微软雅黑" w:cs="微软雅黑"/>
          <w:b/>
          <w:bCs/>
          <w:kern w:val="0"/>
          <w:sz w:val="22"/>
          <w:szCs w:val="22"/>
        </w:rPr>
        <w:t>签约日期：_______________________                 签约日期：____________________</w:t>
      </w:r>
    </w:p>
    <w:p>
      <w:pPr>
        <w:rPr>
          <w:rFonts w:hint="eastAsia" w:ascii="微软雅黑" w:hAnsi="微软雅黑" w:eastAsia="微软雅黑" w:cs="微软雅黑"/>
          <w:sz w:val="22"/>
          <w:szCs w:val="28"/>
        </w:rPr>
      </w:pPr>
    </w:p>
    <w:p/>
    <w:sectPr>
      <w:headerReference r:id="rId3" w:type="default"/>
      <w:pgSz w:w="11906" w:h="16838"/>
      <w:pgMar w:top="562" w:right="1375" w:bottom="567" w:left="1071" w:header="47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1155" w:leftChars="-55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425"/>
        </w:tabs>
        <w:ind w:left="425" w:hanging="425"/>
      </w:pPr>
      <w:rPr>
        <w:rFonts w:hint="default"/>
      </w:rPr>
    </w:lvl>
  </w:abstractNum>
  <w:abstractNum w:abstractNumId="1">
    <w:nsid w:val="00000001"/>
    <w:multiLevelType w:val="singleLevel"/>
    <w:tmpl w:val="00000001"/>
    <w:lvl w:ilvl="0" w:tentative="0">
      <w:start w:val="1"/>
      <w:numFmt w:val="decimal"/>
      <w:lvlText w:val="(%1)"/>
      <w:lvlJc w:val="left"/>
      <w:pPr>
        <w:tabs>
          <w:tab w:val="left" w:pos="425"/>
        </w:tabs>
        <w:ind w:left="425" w:hanging="425"/>
      </w:pPr>
      <w:rPr>
        <w:rFonts w:hint="default"/>
      </w:rPr>
    </w:lvl>
  </w:abstractNum>
  <w:abstractNum w:abstractNumId="2">
    <w:nsid w:val="00000002"/>
    <w:multiLevelType w:val="singleLevel"/>
    <w:tmpl w:val="00000002"/>
    <w:lvl w:ilvl="0" w:tentative="0">
      <w:start w:val="1"/>
      <w:numFmt w:val="decimal"/>
      <w:lvlText w:val="(%1)"/>
      <w:lvlJc w:val="left"/>
      <w:pPr>
        <w:tabs>
          <w:tab w:val="left" w:pos="425"/>
        </w:tabs>
        <w:ind w:left="425" w:hanging="425"/>
      </w:pPr>
      <w:rPr>
        <w:rFonts w:hint="default"/>
      </w:rPr>
    </w:lvl>
  </w:abstractNum>
  <w:abstractNum w:abstractNumId="3">
    <w:nsid w:val="00000003"/>
    <w:multiLevelType w:val="singleLevel"/>
    <w:tmpl w:val="00000003"/>
    <w:lvl w:ilvl="0" w:tentative="0">
      <w:start w:val="1"/>
      <w:numFmt w:val="decimal"/>
      <w:lvlText w:val="(%1)"/>
      <w:lvlJc w:val="left"/>
      <w:pPr>
        <w:tabs>
          <w:tab w:val="left" w:pos="425"/>
        </w:tabs>
        <w:ind w:left="425" w:hanging="425"/>
      </w:pPr>
      <w:rPr>
        <w:rFonts w:hint="default"/>
      </w:rPr>
    </w:lvl>
  </w:abstractNum>
  <w:abstractNum w:abstractNumId="4">
    <w:nsid w:val="00000004"/>
    <w:multiLevelType w:val="singleLevel"/>
    <w:tmpl w:val="00000004"/>
    <w:lvl w:ilvl="0" w:tentative="0">
      <w:start w:val="1"/>
      <w:numFmt w:val="decimal"/>
      <w:lvlText w:val="(%1)"/>
      <w:lvlJc w:val="left"/>
      <w:pPr>
        <w:tabs>
          <w:tab w:val="left" w:pos="425"/>
        </w:tabs>
        <w:ind w:left="425" w:hanging="425"/>
      </w:pPr>
      <w:rPr>
        <w:rFonts w:hint="default"/>
      </w:rPr>
    </w:lvl>
  </w:abstractNum>
  <w:abstractNum w:abstractNumId="5">
    <w:nsid w:val="00000005"/>
    <w:multiLevelType w:val="singleLevel"/>
    <w:tmpl w:val="00000005"/>
    <w:lvl w:ilvl="0" w:tentative="0">
      <w:start w:val="1"/>
      <w:numFmt w:val="decimal"/>
      <w:lvlText w:val="(%1)"/>
      <w:lvlJc w:val="left"/>
      <w:pPr>
        <w:tabs>
          <w:tab w:val="left" w:pos="425"/>
        </w:tabs>
        <w:ind w:left="425" w:hanging="425"/>
      </w:pPr>
      <w:rPr>
        <w:rFonts w:hint="default"/>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D71597"/>
    <w:rsid w:val="05015056"/>
    <w:rsid w:val="1AD71597"/>
    <w:rsid w:val="61BE6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99"/>
    <w:pP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46;&#30021;&#24037;&#20316;&#25991;&#20214;&#22841;\&#33539;&#25991;&#27169;&#26495;&#32032;&#26448;\eb567a26-1072-459a-b884-9516e3527391\&#35797;&#29992;&#26399;&#21171;&#21160;&#21327;&#35758;.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试用期劳动协议.docx</Template>
  <Company>巴南区委办</Company>
  <Pages>3</Pages>
  <Words>1766</Words>
  <Characters>1906</Characters>
  <Lines>0</Lines>
  <Paragraphs>0</Paragraphs>
  <TotalTime>6</TotalTime>
  <ScaleCrop>false</ScaleCrop>
  <LinksUpToDate>false</LinksUpToDate>
  <CharactersWithSpaces>2594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2022-01-18T08:42:00Z</dcterms:created>
  <dc:creator>铭</dc:creator>
  <cp:lastModifiedBy>铭</cp:lastModifiedBy>
  <dcterms:modified xsi:type="dcterms:W3CDTF">2022-01-18T08:48:50Z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TemplateUUID">
    <vt:lpwstr>v1.0_mb_PBsau+fHO3Zhlr/J4TG61Q==</vt:lpwstr>
  </property>
  <property fmtid="{D5CDD505-2E9C-101B-9397-08002B2CF9AE}" pid="4" name="ICV">
    <vt:lpwstr>E173B1172F2C4064B337C3AE6417D9EC</vt:lpwstr>
  </property>
</Properties>
</file>